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78207AD" w14:textId="77777777" w:rsidR="008A4732" w:rsidRPr="00FF61F2" w:rsidRDefault="00794A46" w:rsidP="00794A46">
      <w:pPr>
        <w:spacing w:line="360" w:lineRule="auto"/>
        <w:jc w:val="right"/>
        <w:rPr>
          <w:rFonts w:ascii="Calibri Light" w:hAnsi="Calibri Light" w:cs="Calibri Light"/>
          <w:sz w:val="16"/>
          <w:szCs w:val="16"/>
        </w:rPr>
      </w:pPr>
      <w:r w:rsidRPr="00FF61F2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FF61F2">
        <w:rPr>
          <w:rFonts w:ascii="Calibri Light" w:eastAsia="Arial Black" w:hAnsi="Calibri Light" w:cs="Calibri Light"/>
          <w:u w:val="single"/>
        </w:rPr>
        <w:t xml:space="preserve"> </w:t>
      </w:r>
    </w:p>
    <w:p w14:paraId="626D40AD" w14:textId="77777777" w:rsidR="002F2C36" w:rsidRPr="00FF61F2" w:rsidRDefault="002F2C36" w:rsidP="002F2C36">
      <w:pPr>
        <w:suppressAutoHyphens/>
        <w:spacing w:after="0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FF61F2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FF61F2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FF61F2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</w:p>
    <w:p w14:paraId="14571BF8" w14:textId="77777777" w:rsidR="002F2C36" w:rsidRPr="00FF61F2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b/>
          <w:szCs w:val="26"/>
          <w:u w:val="single"/>
          <w:lang w:eastAsia="ar-SA"/>
        </w:rPr>
      </w:pPr>
      <w:r w:rsidRPr="00FF61F2">
        <w:rPr>
          <w:rFonts w:ascii="Calibri Light" w:eastAsia="Times New Roman" w:hAnsi="Calibri Light" w:cs="Calibri Light"/>
          <w:b/>
          <w:szCs w:val="26"/>
          <w:u w:val="single"/>
          <w:lang w:eastAsia="ar-SA"/>
        </w:rPr>
        <w:t>Zamawiający:</w:t>
      </w:r>
    </w:p>
    <w:p w14:paraId="6CD8BAE1" w14:textId="77777777" w:rsidR="002F2C36" w:rsidRPr="00FF61F2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b/>
          <w:sz w:val="24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 xml:space="preserve">Gmina Gródek nad Dunajcem </w:t>
      </w:r>
    </w:p>
    <w:p w14:paraId="51863602" w14:textId="77777777" w:rsidR="002F2C36" w:rsidRPr="00FF61F2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Cs w:val="26"/>
          <w:lang w:eastAsia="ar-SA"/>
        </w:rPr>
        <w:t>Gródek nad Dunajcem 54</w:t>
      </w:r>
    </w:p>
    <w:p w14:paraId="24D2D6B3" w14:textId="77777777" w:rsidR="002F2C36" w:rsidRPr="00FF61F2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Cs w:val="26"/>
          <w:lang w:eastAsia="ar-SA"/>
        </w:rPr>
        <w:t>33-318 Gródek nad Dunajcem</w:t>
      </w:r>
    </w:p>
    <w:p w14:paraId="4783610D" w14:textId="77777777" w:rsidR="002F2C36" w:rsidRPr="00FF61F2" w:rsidRDefault="002F2C36" w:rsidP="002F2C36">
      <w:pPr>
        <w:suppressAutoHyphens/>
        <w:spacing w:after="0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162F0944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FF61F2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25832B81" w14:textId="77777777" w:rsidR="002F2C36" w:rsidRPr="00FF61F2" w:rsidRDefault="00DD0AC7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br/>
      </w:r>
      <w:r w:rsidR="002F2C36" w:rsidRPr="00FF61F2">
        <w:rPr>
          <w:rFonts w:ascii="Calibri Light" w:eastAsia="Times New Roman" w:hAnsi="Calibri Light" w:cs="Calibri Light"/>
          <w:b/>
          <w:lang w:eastAsia="ar-SA"/>
        </w:rPr>
        <w:t>Zarejestrowana nazwa (firma) Wykonawcy</w:t>
      </w:r>
      <w:r w:rsidR="002F2C36" w:rsidRPr="00FF61F2">
        <w:rPr>
          <w:rFonts w:ascii="Calibri Light" w:eastAsia="Times New Roman" w:hAnsi="Calibri Light" w:cs="Calibri Light"/>
          <w:lang w:eastAsia="ar-SA"/>
        </w:rPr>
        <w:t>:</w:t>
      </w:r>
    </w:p>
    <w:p w14:paraId="3428B760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90FAA9B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0910AFCA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603483B1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Zarejestrowany adres (siedziba) Wykonawcy:</w:t>
      </w:r>
    </w:p>
    <w:p w14:paraId="59ACF6B0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5B80B286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Ulica: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734DB0CB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06844E17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FF61F2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FF61F2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1CB48307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54135FA2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FF61F2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FF61F2">
        <w:rPr>
          <w:rFonts w:ascii="Calibri Light" w:eastAsia="Times New Roman" w:hAnsi="Calibri Light" w:cs="Calibri Light"/>
          <w:lang w:eastAsia="ar-SA"/>
        </w:rPr>
        <w:tab/>
      </w:r>
      <w:r w:rsidRPr="00FF61F2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FF61F2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0648BD9F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2F9F223A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telefon: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FF61F2">
        <w:rPr>
          <w:rFonts w:ascii="Calibri Light" w:eastAsia="Times New Roman" w:hAnsi="Calibri Light" w:cs="Calibri Light"/>
          <w:lang w:eastAsia="ar-SA"/>
        </w:rPr>
        <w:tab/>
      </w:r>
      <w:r w:rsidRPr="00FF61F2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FF61F2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06F0DE05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61821C36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FF61F2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FF61F2">
        <w:rPr>
          <w:rFonts w:ascii="Calibri Light" w:eastAsia="Times New Roman" w:hAnsi="Calibri Light" w:cs="Calibri Light"/>
          <w:lang w:val="en-US" w:eastAsia="ar-SA"/>
        </w:rPr>
        <w:tab/>
      </w:r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FF61F2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57813EE0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1455E980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proofErr w:type="spellStart"/>
      <w:r w:rsidRPr="00FF61F2">
        <w:rPr>
          <w:rFonts w:ascii="Calibri Light" w:eastAsia="Times New Roman" w:hAnsi="Calibri Light" w:cs="Calibri Light"/>
          <w:b/>
          <w:lang w:val="en-US" w:eastAsia="ar-SA"/>
        </w:rPr>
        <w:t>Adres</w:t>
      </w:r>
      <w:proofErr w:type="spellEnd"/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FF61F2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FF61F2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FF61F2">
        <w:rPr>
          <w:rFonts w:ascii="Calibri Light" w:eastAsia="Times New Roman" w:hAnsi="Calibri Light" w:cs="Calibri Light"/>
          <w:lang w:val="en-US" w:eastAsia="ar-SA"/>
        </w:rPr>
        <w:tab/>
      </w:r>
    </w:p>
    <w:p w14:paraId="3EEB89F9" w14:textId="77777777" w:rsidR="002F2C36" w:rsidRPr="00FF61F2" w:rsidRDefault="002F2C36" w:rsidP="002F2C36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F61F2">
        <w:rPr>
          <w:rFonts w:ascii="Calibri Light" w:eastAsia="Times New Roman" w:hAnsi="Calibri Light" w:cs="Calibri Light"/>
          <w:lang w:val="en-US" w:eastAsia="ar-SA"/>
        </w:rPr>
        <w:tab/>
      </w:r>
    </w:p>
    <w:p w14:paraId="6D18F151" w14:textId="77777777" w:rsidR="002F2C36" w:rsidRPr="00FF61F2" w:rsidRDefault="002F2C36" w:rsidP="002F2C36">
      <w:pPr>
        <w:spacing w:after="0"/>
        <w:jc w:val="both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</w:p>
    <w:p w14:paraId="70EEA4C9" w14:textId="50EFDA8C" w:rsidR="002F2C36" w:rsidRPr="00FF61F2" w:rsidRDefault="002F2C36" w:rsidP="008D663F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b/>
          <w:sz w:val="24"/>
        </w:rPr>
      </w:pPr>
      <w:r w:rsidRPr="00FF61F2">
        <w:rPr>
          <w:rFonts w:ascii="Calibri Light" w:eastAsia="Times New Roman" w:hAnsi="Calibri Light" w:cs="Calibri Light"/>
          <w:szCs w:val="20"/>
          <w:lang w:eastAsia="ar-SA"/>
        </w:rPr>
        <w:t>Składaj</w:t>
      </w:r>
      <w:r w:rsidRPr="00FF61F2">
        <w:rPr>
          <w:rFonts w:ascii="Calibri Light" w:eastAsia="TimesNewRoman" w:hAnsi="Calibri Light" w:cs="Calibri Light"/>
          <w:szCs w:val="20"/>
          <w:lang w:eastAsia="ar-SA"/>
        </w:rPr>
        <w:t>ą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c ofert</w:t>
      </w:r>
      <w:r w:rsidRPr="00FF61F2">
        <w:rPr>
          <w:rFonts w:ascii="Calibri Light" w:eastAsia="TimesNewRoman" w:hAnsi="Calibri Light" w:cs="Calibri Light"/>
          <w:szCs w:val="20"/>
          <w:lang w:eastAsia="ar-SA"/>
        </w:rPr>
        <w:t xml:space="preserve">ę 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na realizację zamówienia</w:t>
      </w:r>
      <w:r w:rsidR="008D663F">
        <w:rPr>
          <w:rFonts w:ascii="Calibri Light" w:eastAsia="Times New Roman" w:hAnsi="Calibri Light" w:cs="Calibri Light"/>
          <w:szCs w:val="20"/>
          <w:lang w:eastAsia="ar-SA"/>
        </w:rPr>
        <w:t>: „</w:t>
      </w:r>
      <w:r w:rsidR="00CB1614" w:rsidRPr="00CB1614">
        <w:rPr>
          <w:rFonts w:ascii="Calibri Light" w:eastAsia="Times New Roman" w:hAnsi="Calibri Light" w:cs="Calibri Light"/>
          <w:b/>
          <w:szCs w:val="20"/>
          <w:lang w:eastAsia="ar-SA"/>
        </w:rPr>
        <w:t xml:space="preserve">Modernizacja </w:t>
      </w:r>
      <w:r w:rsidR="00561333">
        <w:rPr>
          <w:rFonts w:ascii="Calibri Light" w:eastAsia="Times New Roman" w:hAnsi="Calibri Light" w:cs="Calibri Light"/>
          <w:b/>
          <w:szCs w:val="20"/>
          <w:lang w:eastAsia="ar-SA"/>
        </w:rPr>
        <w:t>sali lekcyjnej</w:t>
      </w:r>
      <w:r w:rsidR="00CB1614" w:rsidRPr="00CB1614">
        <w:rPr>
          <w:rFonts w:ascii="Calibri Light" w:eastAsia="Times New Roman" w:hAnsi="Calibri Light" w:cs="Calibri Light"/>
          <w:b/>
          <w:szCs w:val="20"/>
          <w:lang w:eastAsia="ar-SA"/>
        </w:rPr>
        <w:t xml:space="preserve"> w budynku Szkoły Podstawowej w Siennej</w:t>
      </w:r>
      <w:r w:rsidR="009E7F78" w:rsidRPr="009E7F78">
        <w:rPr>
          <w:rFonts w:ascii="Calibri Light" w:eastAsia="Times New Roman" w:hAnsi="Calibri Light" w:cs="Calibri Light"/>
          <w:b/>
          <w:szCs w:val="20"/>
          <w:lang w:eastAsia="ar-SA"/>
        </w:rPr>
        <w:t>”</w:t>
      </w:r>
      <w:r w:rsidR="007D040D" w:rsidRPr="00FF61F2">
        <w:rPr>
          <w:rFonts w:ascii="Calibri Light" w:eastAsia="Times New Roman" w:hAnsi="Calibri Light" w:cs="Calibri Light"/>
          <w:b/>
          <w:szCs w:val="20"/>
          <w:lang w:eastAsia="ar-SA"/>
        </w:rPr>
        <w:t xml:space="preserve"> 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objętego</w:t>
      </w:r>
      <w:r w:rsidR="003E6745">
        <w:rPr>
          <w:rFonts w:ascii="Calibri Light" w:eastAsia="Times New Roman" w:hAnsi="Calibri Light" w:cs="Calibri Light"/>
          <w:szCs w:val="20"/>
          <w:lang w:eastAsia="ar-SA"/>
        </w:rPr>
        <w:t xml:space="preserve"> 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postępowaniem</w:t>
      </w:r>
      <w:r w:rsidR="003E6745">
        <w:rPr>
          <w:rFonts w:ascii="Calibri Light" w:eastAsia="Times New Roman" w:hAnsi="Calibri Light" w:cs="Calibri Light"/>
          <w:szCs w:val="20"/>
          <w:lang w:eastAsia="ar-SA"/>
        </w:rPr>
        <w:t xml:space="preserve"> nr </w:t>
      </w:r>
      <w:r w:rsidR="003E6745" w:rsidRPr="003E6745">
        <w:rPr>
          <w:rFonts w:ascii="Calibri Light" w:eastAsia="Times New Roman" w:hAnsi="Calibri Light" w:cs="Calibri Light"/>
          <w:b/>
          <w:szCs w:val="20"/>
          <w:lang w:eastAsia="ar-SA"/>
        </w:rPr>
        <w:t>IZP.272.1.</w:t>
      </w:r>
      <w:r w:rsidR="00CB1614">
        <w:rPr>
          <w:rFonts w:ascii="Calibri Light" w:eastAsia="Times New Roman" w:hAnsi="Calibri Light" w:cs="Calibri Light"/>
          <w:b/>
          <w:szCs w:val="20"/>
          <w:lang w:eastAsia="ar-SA"/>
        </w:rPr>
        <w:t>104.2020</w:t>
      </w:r>
      <w:r w:rsidR="00AE1618">
        <w:rPr>
          <w:rFonts w:ascii="Calibri Light" w:eastAsia="Times New Roman" w:hAnsi="Calibri Light" w:cs="Calibri Light"/>
          <w:b/>
          <w:szCs w:val="20"/>
          <w:lang w:eastAsia="ar-SA"/>
        </w:rPr>
        <w:t>_2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, oferuję wykonanie przedmiotu zamówienia za cen</w:t>
      </w:r>
      <w:r w:rsidR="00D3141A" w:rsidRPr="00FF61F2">
        <w:rPr>
          <w:rFonts w:ascii="Calibri Light" w:eastAsia="Times New Roman" w:hAnsi="Calibri Light" w:cs="Calibri Light"/>
          <w:szCs w:val="20"/>
          <w:lang w:eastAsia="ar-SA"/>
        </w:rPr>
        <w:t>ę</w:t>
      </w:r>
      <w:r w:rsidRPr="00FF61F2">
        <w:rPr>
          <w:rFonts w:ascii="Calibri Light" w:eastAsia="Times New Roman" w:hAnsi="Calibri Light" w:cs="Calibri Light"/>
          <w:szCs w:val="20"/>
          <w:lang w:eastAsia="ar-SA"/>
        </w:rPr>
        <w:t>:</w:t>
      </w:r>
    </w:p>
    <w:p w14:paraId="17509D82" w14:textId="77777777" w:rsidR="002F2C36" w:rsidRPr="00FF61F2" w:rsidRDefault="002F2C36" w:rsidP="004467BC">
      <w:pPr>
        <w:suppressAutoHyphens/>
        <w:spacing w:after="0"/>
        <w:ind w:left="454"/>
        <w:contextualSpacing/>
        <w:jc w:val="both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cena ryczałtow</w:t>
      </w:r>
      <w:r w:rsidR="004C4337" w:rsidRPr="00FF61F2">
        <w:rPr>
          <w:rFonts w:ascii="Calibri Light" w:eastAsia="Times New Roman" w:hAnsi="Calibri Light" w:cs="Calibri Light"/>
          <w:b/>
          <w:lang w:eastAsia="ar-SA"/>
        </w:rPr>
        <w:t>a</w:t>
      </w:r>
      <w:r w:rsidRPr="00FF61F2">
        <w:rPr>
          <w:rFonts w:ascii="Calibri Light" w:eastAsia="Times New Roman" w:hAnsi="Calibri Light" w:cs="Calibri Light"/>
          <w:b/>
          <w:lang w:eastAsia="ar-SA"/>
        </w:rPr>
        <w:t xml:space="preserve"> brutto: …………………………..………… zł,</w:t>
      </w:r>
    </w:p>
    <w:p w14:paraId="0AB74079" w14:textId="77777777" w:rsidR="00D1242F" w:rsidRPr="00FF61F2" w:rsidRDefault="00D1242F" w:rsidP="004C4337">
      <w:pPr>
        <w:suppressAutoHyphens/>
        <w:spacing w:after="0"/>
        <w:ind w:left="454"/>
        <w:jc w:val="both"/>
        <w:rPr>
          <w:rFonts w:ascii="Calibri Light" w:eastAsia="Times New Roman" w:hAnsi="Calibri Light" w:cs="Calibri Light"/>
          <w:i/>
          <w:lang w:eastAsia="ar-SA"/>
        </w:rPr>
      </w:pPr>
    </w:p>
    <w:p w14:paraId="333116EF" w14:textId="77777777" w:rsidR="004467BC" w:rsidRPr="00FF61F2" w:rsidRDefault="002F2C36" w:rsidP="004C4337">
      <w:pPr>
        <w:suppressAutoHyphens/>
        <w:spacing w:after="0"/>
        <w:ind w:left="454"/>
        <w:jc w:val="both"/>
        <w:rPr>
          <w:rFonts w:ascii="Calibri Light" w:eastAsia="Times New Roman" w:hAnsi="Calibri Light" w:cs="Calibri Light"/>
          <w:i/>
          <w:lang w:eastAsia="ar-SA"/>
        </w:rPr>
      </w:pPr>
      <w:r w:rsidRPr="00FF61F2">
        <w:rPr>
          <w:rFonts w:ascii="Calibri Light" w:eastAsia="Times New Roman" w:hAnsi="Calibri Light" w:cs="Calibri Light"/>
          <w:i/>
          <w:lang w:eastAsia="ar-SA"/>
        </w:rPr>
        <w:t>słownie:………………………………………………………………………………………</w:t>
      </w:r>
      <w:r w:rsidR="004C4337" w:rsidRPr="00FF61F2">
        <w:rPr>
          <w:rFonts w:ascii="Calibri Light" w:eastAsia="Times New Roman" w:hAnsi="Calibri Light" w:cs="Calibri Light"/>
          <w:i/>
          <w:lang w:eastAsia="ar-SA"/>
        </w:rPr>
        <w:t>…</w:t>
      </w:r>
      <w:r w:rsidRPr="00FF61F2">
        <w:rPr>
          <w:rFonts w:ascii="Calibri Light" w:eastAsia="Times New Roman" w:hAnsi="Calibri Light" w:cs="Calibri Light"/>
          <w:i/>
          <w:lang w:eastAsia="ar-SA"/>
        </w:rPr>
        <w:t>……………………………………………………………………………………………</w:t>
      </w:r>
      <w:r w:rsidR="004C4337" w:rsidRPr="00FF61F2">
        <w:rPr>
          <w:rFonts w:ascii="Calibri Light" w:eastAsia="Times New Roman" w:hAnsi="Calibri Light" w:cs="Calibri Light"/>
          <w:i/>
          <w:lang w:eastAsia="ar-SA"/>
        </w:rPr>
        <w:t>………………………………………………</w:t>
      </w:r>
      <w:r w:rsidRPr="00FF61F2">
        <w:rPr>
          <w:rFonts w:ascii="Calibri Light" w:eastAsia="Times New Roman" w:hAnsi="Calibri Light" w:cs="Calibri Light"/>
          <w:i/>
          <w:lang w:eastAsia="ar-SA"/>
        </w:rPr>
        <w:t>………</w:t>
      </w:r>
      <w:r w:rsidR="00D1242F" w:rsidRPr="00FF61F2">
        <w:rPr>
          <w:rFonts w:ascii="Calibri Light" w:eastAsia="Times New Roman" w:hAnsi="Calibri Light" w:cs="Calibri Light"/>
          <w:i/>
          <w:lang w:eastAsia="ar-SA"/>
        </w:rPr>
        <w:t>…..</w:t>
      </w:r>
    </w:p>
    <w:p w14:paraId="7D499268" w14:textId="77777777" w:rsidR="00D1242F" w:rsidRPr="00FF61F2" w:rsidRDefault="00D1242F" w:rsidP="004C4337">
      <w:pPr>
        <w:suppressAutoHyphens/>
        <w:spacing w:after="0"/>
        <w:ind w:left="454"/>
        <w:jc w:val="both"/>
        <w:rPr>
          <w:rFonts w:ascii="Calibri Light" w:eastAsia="Times New Roman" w:hAnsi="Calibri Light" w:cs="Calibri Light"/>
          <w:i/>
          <w:lang w:eastAsia="ar-SA"/>
        </w:rPr>
      </w:pPr>
      <w:r w:rsidRPr="00FF61F2">
        <w:rPr>
          <w:rFonts w:ascii="Calibri Light" w:eastAsia="Times New Roman" w:hAnsi="Calibri Light" w:cs="Calibri Light"/>
          <w:i/>
          <w:lang w:eastAsia="ar-SA"/>
        </w:rPr>
        <w:t>……………………………………………………………………………………………………………………………..</w:t>
      </w:r>
    </w:p>
    <w:p w14:paraId="0A8299D8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Oferowan</w:t>
      </w:r>
      <w:r w:rsidR="00D1242F" w:rsidRPr="00FF61F2">
        <w:rPr>
          <w:rFonts w:ascii="Calibri Light" w:eastAsia="Times New Roman" w:hAnsi="Calibri Light" w:cs="Calibri Light"/>
          <w:lang w:eastAsia="ar-SA"/>
        </w:rPr>
        <w:t>a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cen</w:t>
      </w:r>
      <w:r w:rsidR="00D1242F" w:rsidRPr="00FF61F2">
        <w:rPr>
          <w:rFonts w:ascii="Calibri Light" w:eastAsia="Times New Roman" w:hAnsi="Calibri Light" w:cs="Calibri Light"/>
          <w:lang w:eastAsia="ar-SA"/>
        </w:rPr>
        <w:t>a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</w:t>
      </w:r>
      <w:r w:rsidR="00D1242F" w:rsidRPr="00FF61F2">
        <w:rPr>
          <w:rFonts w:ascii="Calibri Light" w:eastAsia="Times New Roman" w:hAnsi="Calibri Light" w:cs="Calibri Light"/>
          <w:lang w:eastAsia="ar-SA"/>
        </w:rPr>
        <w:t>jest ceną ryczałtową</w:t>
      </w:r>
      <w:r w:rsidR="00CC38E8" w:rsidRPr="00FF61F2">
        <w:rPr>
          <w:rFonts w:ascii="Calibri Light" w:eastAsia="Times New Roman" w:hAnsi="Calibri Light" w:cs="Calibri Light"/>
          <w:lang w:eastAsia="ar-SA"/>
        </w:rPr>
        <w:t xml:space="preserve"> i  </w:t>
      </w:r>
      <w:r w:rsidRPr="00FF61F2">
        <w:rPr>
          <w:rFonts w:ascii="Calibri Light" w:eastAsia="Times New Roman" w:hAnsi="Calibri Light" w:cs="Calibri Light"/>
          <w:lang w:eastAsia="ar-SA"/>
        </w:rPr>
        <w:t xml:space="preserve">zawiera wszystkie koszty niezbędne do zrealizowania zamówienia wynikające z Zaproszenia, jak również koszty w nich nie ujęte, a bez których nie można zamówienia zrealizować.   </w:t>
      </w:r>
    </w:p>
    <w:p w14:paraId="4F54A2E6" w14:textId="55C580D1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 xml:space="preserve">Termin realizacji zamówienia: </w:t>
      </w:r>
      <w:r w:rsidRPr="00CB4371">
        <w:rPr>
          <w:rFonts w:ascii="Calibri Light" w:eastAsia="Times New Roman" w:hAnsi="Calibri Light" w:cs="Calibri Light"/>
          <w:b/>
          <w:bCs/>
          <w:lang w:eastAsia="ar-SA"/>
        </w:rPr>
        <w:t xml:space="preserve">do </w:t>
      </w:r>
      <w:r w:rsidR="00CB1614">
        <w:rPr>
          <w:rFonts w:ascii="Calibri Light" w:eastAsia="Times New Roman" w:hAnsi="Calibri Light" w:cs="Calibri Light"/>
          <w:b/>
          <w:bCs/>
          <w:lang w:eastAsia="ar-SA"/>
        </w:rPr>
        <w:t>26 sierpnia 2020 roku.</w:t>
      </w:r>
    </w:p>
    <w:p w14:paraId="7CFA2A91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Oświadczam, że uważam się za związanego ofertą przez okres 30 dni.</w:t>
      </w:r>
    </w:p>
    <w:p w14:paraId="243FF4CA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 xml:space="preserve">Oświadczam, że zapoznałem się z warunkami </w:t>
      </w:r>
      <w:r w:rsidR="006A432A" w:rsidRPr="00FF61F2">
        <w:rPr>
          <w:rFonts w:ascii="Calibri Light" w:eastAsia="Times New Roman" w:hAnsi="Calibri Light" w:cs="Calibri Light"/>
          <w:lang w:eastAsia="ar-SA"/>
        </w:rPr>
        <w:t xml:space="preserve">realizacji </w:t>
      </w:r>
      <w:r w:rsidRPr="00FF61F2">
        <w:rPr>
          <w:rFonts w:ascii="Calibri Light" w:eastAsia="Times New Roman" w:hAnsi="Calibri Light" w:cs="Calibri Light"/>
          <w:lang w:eastAsia="ar-SA"/>
        </w:rPr>
        <w:t>zamówienia określonymi w Zaproszeniu i nie wnoszę do nich żadnych zastrzeżeń oraz uzyskałem wszelkie niezbędne informacje do przygotowania oferty.</w:t>
      </w:r>
    </w:p>
    <w:p w14:paraId="449EA374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14F16A37" w14:textId="77777777" w:rsidR="002F2C36" w:rsidRPr="009E7F78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 xml:space="preserve">Oświadczam, że akceptuję warunki płatności określone w Zaproszeniu i projekcie umowy, tj. płatność przelewem terminie do 30 dni od dnia wpływu faktury do Zamawiającego.* </w:t>
      </w:r>
    </w:p>
    <w:p w14:paraId="5361BDBD" w14:textId="4C4A1A35" w:rsidR="001B7685" w:rsidRPr="00FF61F2" w:rsidRDefault="001B7685" w:rsidP="001B7685">
      <w:pPr>
        <w:numPr>
          <w:ilvl w:val="0"/>
          <w:numId w:val="3"/>
        </w:numPr>
        <w:shd w:val="clear" w:color="auto" w:fill="FFFFFF"/>
        <w:suppressAutoHyphens/>
        <w:spacing w:after="0" w:line="360" w:lineRule="auto"/>
        <w:rPr>
          <w:rFonts w:ascii="Calibri Light" w:hAnsi="Calibri Light" w:cs="Calibri Light"/>
        </w:rPr>
      </w:pPr>
      <w:r w:rsidRPr="00FF61F2">
        <w:rPr>
          <w:rFonts w:ascii="Calibri Light" w:hAnsi="Calibri Light" w:cs="Calibri Light"/>
          <w:b/>
          <w:color w:val="000000"/>
          <w:sz w:val="20"/>
          <w:u w:val="single"/>
        </w:rPr>
        <w:lastRenderedPageBreak/>
        <w:t>Funkcję kierownika</w:t>
      </w:r>
      <w:r w:rsidR="00CB1614">
        <w:rPr>
          <w:rFonts w:ascii="Calibri Light" w:hAnsi="Calibri Light" w:cs="Calibri Light"/>
          <w:b/>
          <w:color w:val="000000"/>
          <w:sz w:val="20"/>
          <w:u w:val="single"/>
        </w:rPr>
        <w:t xml:space="preserve"> robót</w:t>
      </w:r>
      <w:r w:rsidRPr="00FF61F2">
        <w:rPr>
          <w:rFonts w:ascii="Calibri Light" w:hAnsi="Calibri Light" w:cs="Calibri Light"/>
          <w:b/>
          <w:color w:val="000000"/>
          <w:sz w:val="20"/>
          <w:u w:val="single"/>
        </w:rPr>
        <w:t xml:space="preserve"> będzie pełnić …………………………………………………………………… - posiadający uprawnienia budowlane w specjalności …………………………………………………………………………………………</w:t>
      </w:r>
    </w:p>
    <w:p w14:paraId="0EDC30AB" w14:textId="77777777" w:rsidR="001E4CE6" w:rsidRPr="00FF61F2" w:rsidRDefault="001E4CE6" w:rsidP="001E4CE6">
      <w:pPr>
        <w:shd w:val="clear" w:color="auto" w:fill="FFFFFF"/>
        <w:suppressAutoHyphens/>
        <w:spacing w:after="0" w:line="360" w:lineRule="auto"/>
        <w:rPr>
          <w:rFonts w:ascii="Calibri Light" w:hAnsi="Calibri Light" w:cs="Calibri Light"/>
        </w:rPr>
      </w:pPr>
    </w:p>
    <w:p w14:paraId="3043C852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Załączniki do oferty:</w:t>
      </w:r>
    </w:p>
    <w:p w14:paraId="3368AE1C" w14:textId="77777777" w:rsidR="002F2C36" w:rsidRPr="00FF61F2" w:rsidRDefault="00D1242F" w:rsidP="00DB1287">
      <w:pPr>
        <w:pStyle w:val="Akapitzlist"/>
        <w:numPr>
          <w:ilvl w:val="1"/>
          <w:numId w:val="3"/>
        </w:num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24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4"/>
          <w:szCs w:val="26"/>
          <w:lang w:eastAsia="ar-SA"/>
        </w:rPr>
        <w:t>Kosztorys ofertowy</w:t>
      </w:r>
    </w:p>
    <w:p w14:paraId="51EC241D" w14:textId="77777777" w:rsidR="002F2C36" w:rsidRPr="00FF61F2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6B32525C" w14:textId="77777777" w:rsidR="002F2C36" w:rsidRPr="00FF61F2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048E8DDC" w14:textId="77777777" w:rsidR="002F2C36" w:rsidRPr="00FF61F2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6BE4DCE7" w14:textId="77777777" w:rsidR="002F2C36" w:rsidRPr="00FF61F2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45FB7BA9" w14:textId="77777777" w:rsidR="002F2C36" w:rsidRPr="00FF61F2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5BC3D20B" w14:textId="77777777" w:rsidR="002F2C36" w:rsidRPr="00FF61F2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025DCD10" w14:textId="77777777" w:rsidR="002F2C36" w:rsidRPr="00FF61F2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639082DA" w14:textId="77777777" w:rsidR="002F2C36" w:rsidRPr="00FF61F2" w:rsidRDefault="002F2C36" w:rsidP="002F2C36">
      <w:pPr>
        <w:spacing w:after="0" w:line="36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…………………………………………………………</w:t>
      </w:r>
    </w:p>
    <w:p w14:paraId="39F8CD33" w14:textId="77777777" w:rsidR="002F2C36" w:rsidRPr="00FF61F2" w:rsidRDefault="002F2C36" w:rsidP="002F2C36">
      <w:pPr>
        <w:spacing w:after="0" w:line="360" w:lineRule="auto"/>
        <w:ind w:left="708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  <w:t xml:space="preserve">          data,  podpis Wykonawcy</w:t>
      </w:r>
    </w:p>
    <w:sectPr w:rsidR="002F2C36" w:rsidRPr="00FF61F2" w:rsidSect="00CB4371">
      <w:headerReference w:type="default" r:id="rId8"/>
      <w:footerReference w:type="default" r:id="rId9"/>
      <w:pgSz w:w="11906" w:h="16838"/>
      <w:pgMar w:top="1134" w:right="1417" w:bottom="993" w:left="1417" w:header="567" w:footer="10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CBD70D5" w14:textId="77777777" w:rsidR="00CC4DFA" w:rsidRDefault="00CC4DFA" w:rsidP="00D770B2">
      <w:pPr>
        <w:spacing w:after="0" w:line="240" w:lineRule="auto"/>
      </w:pPr>
      <w:r>
        <w:separator/>
      </w:r>
    </w:p>
  </w:endnote>
  <w:endnote w:type="continuationSeparator" w:id="0">
    <w:p w14:paraId="6FDDAACE" w14:textId="77777777" w:rsidR="00CC4DFA" w:rsidRDefault="00CC4DFA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7246FAA" w14:textId="77777777" w:rsidR="00CB1614" w:rsidRDefault="00CB1614" w:rsidP="00CB1614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CB1614" w14:paraId="5D28CC72" w14:textId="77777777" w:rsidTr="00352F8A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4BDCBFB3" w14:textId="77777777" w:rsidR="00CB1614" w:rsidRDefault="00CB1614" w:rsidP="00CB1614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6EB30214" w14:textId="77777777" w:rsidR="00CB1614" w:rsidRDefault="00CB1614" w:rsidP="00CB1614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6463A11D" w14:textId="77777777" w:rsidR="00CB1614" w:rsidRDefault="00CB1614" w:rsidP="00CB1614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>
            <w:rPr>
              <w:rFonts w:cstheme="minorHAnsi"/>
              <w:b w:val="0"/>
              <w:sz w:val="10"/>
              <w:szCs w:val="12"/>
            </w:rPr>
            <w:t xml:space="preserve">Strona </w:t>
          </w:r>
          <w:r>
            <w:rPr>
              <w:rFonts w:cstheme="minorHAnsi"/>
              <w:sz w:val="10"/>
              <w:szCs w:val="12"/>
            </w:rPr>
            <w:fldChar w:fldCharType="begin"/>
          </w:r>
          <w:r>
            <w:rPr>
              <w:rFonts w:cstheme="minorHAnsi"/>
              <w:b w:val="0"/>
              <w:sz w:val="10"/>
              <w:szCs w:val="12"/>
            </w:rPr>
            <w:instrText>PAGE</w:instrText>
          </w:r>
          <w:r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2</w:t>
          </w:r>
          <w:r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5D5C5C49" w14:textId="77777777" w:rsidR="00654B0C" w:rsidRPr="00CB1614" w:rsidRDefault="00654B0C" w:rsidP="00CB16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5DB63D" w14:textId="77777777" w:rsidR="00CC4DFA" w:rsidRDefault="00CC4DFA" w:rsidP="00D770B2">
      <w:pPr>
        <w:spacing w:after="0" w:line="240" w:lineRule="auto"/>
      </w:pPr>
      <w:r>
        <w:separator/>
      </w:r>
    </w:p>
  </w:footnote>
  <w:footnote w:type="continuationSeparator" w:id="0">
    <w:p w14:paraId="11C4CACF" w14:textId="77777777" w:rsidR="00CC4DFA" w:rsidRDefault="00CC4DFA" w:rsidP="00D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AE1618" w:rsidRPr="00792BC7" w14:paraId="198BCABA" w14:textId="77777777" w:rsidTr="00292D69">
      <w:trPr>
        <w:trHeight w:val="56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4E1BBF99" w14:textId="77777777" w:rsidR="00AE1618" w:rsidRPr="00792BC7" w:rsidRDefault="00AE1618" w:rsidP="00AE1618">
          <w:pPr>
            <w:pStyle w:val="Nagwek"/>
            <w:jc w:val="center"/>
            <w:rPr>
              <w:rFonts w:ascii="Calibri Light" w:hAnsi="Calibri Light" w:cstheme="minorHAnsi"/>
              <w:bCs/>
              <w:sz w:val="16"/>
              <w:szCs w:val="16"/>
            </w:rPr>
          </w:pPr>
          <w:r w:rsidRPr="00792BC7">
            <w:rPr>
              <w:rFonts w:ascii="Calibri Light" w:hAnsi="Calibri Light" w:cstheme="minorHAnsi"/>
              <w:bCs/>
              <w:sz w:val="14"/>
              <w:szCs w:val="16"/>
            </w:rPr>
            <w:t>Nr zamówienia: IZP.272.1.</w:t>
          </w:r>
          <w:r>
            <w:rPr>
              <w:rFonts w:ascii="Calibri Light" w:hAnsi="Calibri Light" w:cstheme="minorHAnsi"/>
              <w:bCs/>
              <w:sz w:val="14"/>
              <w:szCs w:val="16"/>
            </w:rPr>
            <w:t>104.2020_2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1992386F" w14:textId="09E67482" w:rsidR="00AE1618" w:rsidRPr="00792BC7" w:rsidRDefault="00AE1618" w:rsidP="00AE1618">
          <w:pPr>
            <w:pStyle w:val="Nagwek"/>
            <w:rPr>
              <w:rFonts w:ascii="Calibri Light" w:hAnsi="Calibri Light" w:cstheme="minorHAnsi"/>
              <w:bCs/>
              <w:sz w:val="14"/>
              <w:szCs w:val="16"/>
            </w:rPr>
          </w:pPr>
          <w:r w:rsidRPr="00792BC7">
            <w:rPr>
              <w:rFonts w:ascii="Calibri Light" w:hAnsi="Calibri Light" w:cstheme="minorHAnsi"/>
              <w:bCs/>
              <w:sz w:val="14"/>
              <w:szCs w:val="16"/>
            </w:rPr>
            <w:t xml:space="preserve">| </w:t>
          </w:r>
          <w:r w:rsidRPr="00CB1614">
            <w:rPr>
              <w:rFonts w:ascii="Calibri Light" w:hAnsi="Calibri Light" w:cstheme="minorHAnsi"/>
              <w:bCs/>
              <w:sz w:val="14"/>
              <w:szCs w:val="18"/>
            </w:rPr>
            <w:t xml:space="preserve">Modernizacja </w:t>
          </w:r>
          <w:r>
            <w:rPr>
              <w:rFonts w:ascii="Calibri Light" w:hAnsi="Calibri Light" w:cstheme="minorHAnsi"/>
              <w:bCs/>
              <w:sz w:val="14"/>
              <w:szCs w:val="18"/>
            </w:rPr>
            <w:t xml:space="preserve">sali lekcyjnej </w:t>
          </w:r>
          <w:r w:rsidRPr="00CB1614">
            <w:rPr>
              <w:rFonts w:ascii="Calibri Light" w:hAnsi="Calibri Light" w:cstheme="minorHAnsi"/>
              <w:bCs/>
              <w:sz w:val="14"/>
              <w:szCs w:val="18"/>
            </w:rPr>
            <w:t>w budynku Szkoły Podstawowej w Siennej</w:t>
          </w:r>
          <w:r>
            <w:rPr>
              <w:rFonts w:ascii="Calibri Light" w:hAnsi="Calibri Light" w:cstheme="minorHAnsi"/>
              <w:bCs/>
              <w:sz w:val="14"/>
              <w:szCs w:val="18"/>
            </w:rPr>
            <w:t xml:space="preserve"> (II postępowanie)</w:t>
          </w:r>
          <w:r w:rsidRPr="00CB1614">
            <w:rPr>
              <w:rFonts w:ascii="Calibri Light" w:hAnsi="Calibri Light" w:cstheme="minorHAnsi"/>
              <w:bCs/>
              <w:sz w:val="14"/>
              <w:szCs w:val="18"/>
            </w:rPr>
            <w:t xml:space="preserve"> </w:t>
          </w:r>
          <w:r w:rsidRPr="00792BC7">
            <w:rPr>
              <w:rFonts w:ascii="Calibri Light" w:hAnsi="Calibri Light" w:cstheme="minorHAnsi"/>
              <w:bCs/>
              <w:sz w:val="14"/>
              <w:szCs w:val="16"/>
            </w:rPr>
            <w:t>|</w:t>
          </w:r>
        </w:p>
      </w:tc>
    </w:tr>
  </w:tbl>
  <w:p w14:paraId="2F57CE45" w14:textId="77777777" w:rsidR="00654B0C" w:rsidRPr="00AE1618" w:rsidRDefault="00654B0C" w:rsidP="00AE1618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D8DC300A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0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9" w15:restartNumberingAfterBreak="0">
    <w:nsid w:val="026B7E12"/>
    <w:multiLevelType w:val="multilevel"/>
    <w:tmpl w:val="924E510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  <w:sz w:val="2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0" w15:restartNumberingAfterBreak="0">
    <w:nsid w:val="1B216C91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1" w15:restartNumberingAfterBreak="0">
    <w:nsid w:val="381A7E85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2" w15:restartNumberingAfterBreak="0">
    <w:nsid w:val="3F8347EF"/>
    <w:multiLevelType w:val="multilevel"/>
    <w:tmpl w:val="2BE42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  <w:color w:val="auto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 w15:restartNumberingAfterBreak="0">
    <w:nsid w:val="49FE69D3"/>
    <w:multiLevelType w:val="multilevel"/>
    <w:tmpl w:val="E0B2CDA8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color w:val="auto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545C1196"/>
    <w:multiLevelType w:val="multilevel"/>
    <w:tmpl w:val="924E510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  <w:sz w:val="2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6" w15:restartNumberingAfterBreak="0">
    <w:nsid w:val="549B1706"/>
    <w:multiLevelType w:val="hybridMultilevel"/>
    <w:tmpl w:val="E7FC398C"/>
    <w:lvl w:ilvl="0" w:tplc="1D76AF08">
      <w:start w:val="2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CC4016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848542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D28028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A709D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6727CA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C7CED6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87200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383C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7" w15:restartNumberingAfterBreak="0">
    <w:nsid w:val="563B6581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8" w15:restartNumberingAfterBreak="0">
    <w:nsid w:val="5BD072CB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9" w15:restartNumberingAfterBreak="0">
    <w:nsid w:val="5C847551"/>
    <w:multiLevelType w:val="multilevel"/>
    <w:tmpl w:val="3F48F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  <w:szCs w:val="24"/>
        <w:lang w:val="pl-PL"/>
      </w:rPr>
    </w:lvl>
  </w:abstractNum>
  <w:abstractNum w:abstractNumId="20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71F75E93"/>
    <w:multiLevelType w:val="hybridMultilevel"/>
    <w:tmpl w:val="D332CEB4"/>
    <w:lvl w:ilvl="0" w:tplc="4E0A6F64">
      <w:start w:val="5"/>
      <w:numFmt w:val="decimal"/>
      <w:lvlText w:val="%1."/>
      <w:lvlJc w:val="left"/>
      <w:pPr>
        <w:ind w:left="2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DF89B5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55CB9D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B30E6D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0628BA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230B1F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57AD6D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7E3D5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33C2CD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2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3" w15:restartNumberingAfterBreak="0">
    <w:nsid w:val="7EC77468"/>
    <w:multiLevelType w:val="hybridMultilevel"/>
    <w:tmpl w:val="03E010CA"/>
    <w:lvl w:ilvl="0" w:tplc="58042164">
      <w:start w:val="1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0C454E0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45EB00E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45A0D82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2B028A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214F5D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2A86DE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5ACBDF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7301F7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2"/>
  </w:num>
  <w:num w:numId="2">
    <w:abstractNumId w:val="14"/>
  </w:num>
  <w:num w:numId="3">
    <w:abstractNumId w:val="20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8"/>
  </w:num>
  <w:num w:numId="11">
    <w:abstractNumId w:val="19"/>
  </w:num>
  <w:num w:numId="12">
    <w:abstractNumId w:val="1"/>
  </w:num>
  <w:num w:numId="13">
    <w:abstractNumId w:val="2"/>
  </w:num>
  <w:num w:numId="14">
    <w:abstractNumId w:val="1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1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13"/>
  </w:num>
  <w:num w:numId="1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1"/>
  </w:num>
  <w:num w:numId="20">
    <w:abstractNumId w:val="10"/>
  </w:num>
  <w:num w:numId="21">
    <w:abstractNumId w:val="15"/>
  </w:num>
  <w:num w:numId="22">
    <w:abstractNumId w:val="9"/>
  </w:num>
  <w:num w:numId="23">
    <w:abstractNumId w:val="17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4772"/>
    <w:rsid w:val="00014DBC"/>
    <w:rsid w:val="00041BDF"/>
    <w:rsid w:val="00060657"/>
    <w:rsid w:val="0009373D"/>
    <w:rsid w:val="000A5687"/>
    <w:rsid w:val="000E4BBE"/>
    <w:rsid w:val="00115E2C"/>
    <w:rsid w:val="00162AAF"/>
    <w:rsid w:val="0017137E"/>
    <w:rsid w:val="00190A29"/>
    <w:rsid w:val="001A4740"/>
    <w:rsid w:val="001B0E61"/>
    <w:rsid w:val="001B7685"/>
    <w:rsid w:val="001D2BAF"/>
    <w:rsid w:val="001E492A"/>
    <w:rsid w:val="001E4BF9"/>
    <w:rsid w:val="001E4CE6"/>
    <w:rsid w:val="001F1FE9"/>
    <w:rsid w:val="001F2FC6"/>
    <w:rsid w:val="00230AA7"/>
    <w:rsid w:val="00233429"/>
    <w:rsid w:val="00246F32"/>
    <w:rsid w:val="002538DA"/>
    <w:rsid w:val="00277943"/>
    <w:rsid w:val="002900DC"/>
    <w:rsid w:val="00296073"/>
    <w:rsid w:val="002A6DAA"/>
    <w:rsid w:val="002C42C5"/>
    <w:rsid w:val="002D3CDB"/>
    <w:rsid w:val="002E14B9"/>
    <w:rsid w:val="002E58E1"/>
    <w:rsid w:val="002F2C36"/>
    <w:rsid w:val="003237AB"/>
    <w:rsid w:val="003309E7"/>
    <w:rsid w:val="00346CA4"/>
    <w:rsid w:val="00376FC4"/>
    <w:rsid w:val="0038651D"/>
    <w:rsid w:val="003B50D0"/>
    <w:rsid w:val="003C11A0"/>
    <w:rsid w:val="003C4E57"/>
    <w:rsid w:val="003C67AC"/>
    <w:rsid w:val="003D04A2"/>
    <w:rsid w:val="003D4B45"/>
    <w:rsid w:val="003D7E78"/>
    <w:rsid w:val="003E5C9E"/>
    <w:rsid w:val="003E6745"/>
    <w:rsid w:val="003F12DD"/>
    <w:rsid w:val="0040077F"/>
    <w:rsid w:val="00414642"/>
    <w:rsid w:val="004421EE"/>
    <w:rsid w:val="004467BC"/>
    <w:rsid w:val="004620ED"/>
    <w:rsid w:val="004629AD"/>
    <w:rsid w:val="0047183F"/>
    <w:rsid w:val="004864F5"/>
    <w:rsid w:val="00492F8A"/>
    <w:rsid w:val="004B1705"/>
    <w:rsid w:val="004C4337"/>
    <w:rsid w:val="004C6C09"/>
    <w:rsid w:val="004D4E98"/>
    <w:rsid w:val="004E20BE"/>
    <w:rsid w:val="004E465D"/>
    <w:rsid w:val="004E5D53"/>
    <w:rsid w:val="004F2759"/>
    <w:rsid w:val="00513D0B"/>
    <w:rsid w:val="00523F1B"/>
    <w:rsid w:val="00541089"/>
    <w:rsid w:val="00555FEE"/>
    <w:rsid w:val="0055798C"/>
    <w:rsid w:val="00561333"/>
    <w:rsid w:val="005623E3"/>
    <w:rsid w:val="00577794"/>
    <w:rsid w:val="005875D1"/>
    <w:rsid w:val="00593F1B"/>
    <w:rsid w:val="00595B32"/>
    <w:rsid w:val="005B384A"/>
    <w:rsid w:val="005B68B5"/>
    <w:rsid w:val="005D2B72"/>
    <w:rsid w:val="005D2D43"/>
    <w:rsid w:val="0061458B"/>
    <w:rsid w:val="00623559"/>
    <w:rsid w:val="00642FE8"/>
    <w:rsid w:val="00654B0C"/>
    <w:rsid w:val="00674D09"/>
    <w:rsid w:val="00694299"/>
    <w:rsid w:val="006A13CF"/>
    <w:rsid w:val="006A432A"/>
    <w:rsid w:val="006B212F"/>
    <w:rsid w:val="006C6AAE"/>
    <w:rsid w:val="006E6FF3"/>
    <w:rsid w:val="006F7868"/>
    <w:rsid w:val="00714073"/>
    <w:rsid w:val="007237BD"/>
    <w:rsid w:val="0073381C"/>
    <w:rsid w:val="007340D3"/>
    <w:rsid w:val="00765405"/>
    <w:rsid w:val="007800D2"/>
    <w:rsid w:val="00793487"/>
    <w:rsid w:val="00794A46"/>
    <w:rsid w:val="007B29D2"/>
    <w:rsid w:val="007B4111"/>
    <w:rsid w:val="007B71AF"/>
    <w:rsid w:val="007D040D"/>
    <w:rsid w:val="00803A5E"/>
    <w:rsid w:val="008055B5"/>
    <w:rsid w:val="0088155F"/>
    <w:rsid w:val="008976CF"/>
    <w:rsid w:val="008A4732"/>
    <w:rsid w:val="008B6755"/>
    <w:rsid w:val="008C08F0"/>
    <w:rsid w:val="008C0C76"/>
    <w:rsid w:val="008C46A2"/>
    <w:rsid w:val="008C4C89"/>
    <w:rsid w:val="008D663F"/>
    <w:rsid w:val="00903B11"/>
    <w:rsid w:val="009275B6"/>
    <w:rsid w:val="00943B39"/>
    <w:rsid w:val="00965F0E"/>
    <w:rsid w:val="009764E0"/>
    <w:rsid w:val="009A018E"/>
    <w:rsid w:val="009B6245"/>
    <w:rsid w:val="009C2163"/>
    <w:rsid w:val="009C7FE0"/>
    <w:rsid w:val="009E231E"/>
    <w:rsid w:val="009E7F78"/>
    <w:rsid w:val="009F5AB9"/>
    <w:rsid w:val="00A010BA"/>
    <w:rsid w:val="00A43A54"/>
    <w:rsid w:val="00A64C63"/>
    <w:rsid w:val="00A7195E"/>
    <w:rsid w:val="00A74ACE"/>
    <w:rsid w:val="00A838BE"/>
    <w:rsid w:val="00AA1D95"/>
    <w:rsid w:val="00AB4F45"/>
    <w:rsid w:val="00AB57F1"/>
    <w:rsid w:val="00AC5B34"/>
    <w:rsid w:val="00AC61EE"/>
    <w:rsid w:val="00AE14DF"/>
    <w:rsid w:val="00AE1618"/>
    <w:rsid w:val="00AF06C6"/>
    <w:rsid w:val="00AF1477"/>
    <w:rsid w:val="00B00918"/>
    <w:rsid w:val="00B1490F"/>
    <w:rsid w:val="00B15854"/>
    <w:rsid w:val="00B265CA"/>
    <w:rsid w:val="00B36CCC"/>
    <w:rsid w:val="00B416F4"/>
    <w:rsid w:val="00B42489"/>
    <w:rsid w:val="00B45F4D"/>
    <w:rsid w:val="00B51E79"/>
    <w:rsid w:val="00B53D09"/>
    <w:rsid w:val="00B73968"/>
    <w:rsid w:val="00B91537"/>
    <w:rsid w:val="00BA440F"/>
    <w:rsid w:val="00BA5DD3"/>
    <w:rsid w:val="00BB35AC"/>
    <w:rsid w:val="00BB4391"/>
    <w:rsid w:val="00BC0775"/>
    <w:rsid w:val="00BD4887"/>
    <w:rsid w:val="00BF75D3"/>
    <w:rsid w:val="00C11379"/>
    <w:rsid w:val="00C15D75"/>
    <w:rsid w:val="00C527C3"/>
    <w:rsid w:val="00C63834"/>
    <w:rsid w:val="00C719F7"/>
    <w:rsid w:val="00C92337"/>
    <w:rsid w:val="00CB1614"/>
    <w:rsid w:val="00CB4371"/>
    <w:rsid w:val="00CB78C3"/>
    <w:rsid w:val="00CC0D7A"/>
    <w:rsid w:val="00CC38E8"/>
    <w:rsid w:val="00CC4DFA"/>
    <w:rsid w:val="00D1242F"/>
    <w:rsid w:val="00D17058"/>
    <w:rsid w:val="00D223CD"/>
    <w:rsid w:val="00D3141A"/>
    <w:rsid w:val="00D45318"/>
    <w:rsid w:val="00D52C8C"/>
    <w:rsid w:val="00D647EC"/>
    <w:rsid w:val="00D770B2"/>
    <w:rsid w:val="00D804E5"/>
    <w:rsid w:val="00DA34F9"/>
    <w:rsid w:val="00DA48C4"/>
    <w:rsid w:val="00DB1287"/>
    <w:rsid w:val="00DB4A85"/>
    <w:rsid w:val="00DD0AC7"/>
    <w:rsid w:val="00DE0984"/>
    <w:rsid w:val="00DF1EE9"/>
    <w:rsid w:val="00E22B66"/>
    <w:rsid w:val="00E36C12"/>
    <w:rsid w:val="00E71388"/>
    <w:rsid w:val="00E7508C"/>
    <w:rsid w:val="00E7774A"/>
    <w:rsid w:val="00E907C5"/>
    <w:rsid w:val="00ED4C5D"/>
    <w:rsid w:val="00EE281A"/>
    <w:rsid w:val="00F02151"/>
    <w:rsid w:val="00F21ACC"/>
    <w:rsid w:val="00F25464"/>
    <w:rsid w:val="00F673E6"/>
    <w:rsid w:val="00F71E37"/>
    <w:rsid w:val="00F7214F"/>
    <w:rsid w:val="00F74724"/>
    <w:rsid w:val="00F9111E"/>
    <w:rsid w:val="00FA4C98"/>
    <w:rsid w:val="00FA60A3"/>
    <w:rsid w:val="00FC78BD"/>
    <w:rsid w:val="00FD3EC7"/>
    <w:rsid w:val="00FE3965"/>
    <w:rsid w:val="00FE49BD"/>
    <w:rsid w:val="00FE49E0"/>
    <w:rsid w:val="00FE542D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CC079A9"/>
  <w15:docId w15:val="{E25701F0-3452-4252-B6B8-9AF5129A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styleId="Wzmianka">
    <w:name w:val="Mention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005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85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28C053-D3D5-49A0-9934-BB71471D55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318</Words>
  <Characters>1912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wblazus</dc:creator>
  <cp:keywords/>
  <dc:description/>
  <cp:lastModifiedBy>Wojciech Błażusiak</cp:lastModifiedBy>
  <cp:revision>3</cp:revision>
  <cp:lastPrinted>2017-05-16T10:23:00Z</cp:lastPrinted>
  <dcterms:created xsi:type="dcterms:W3CDTF">2020-07-14T16:14:00Z</dcterms:created>
  <dcterms:modified xsi:type="dcterms:W3CDTF">2020-07-23T16:50:00Z</dcterms:modified>
</cp:coreProperties>
</file>